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3659" w14:textId="77777777"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14:paraId="6F43C879" w14:textId="77777777"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14:paraId="166EC97D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14:paraId="333479E2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14:paraId="7F3492C9" w14:textId="77777777"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EF0385C" w14:textId="77777777" w:rsidR="00FB55DC" w:rsidRPr="00423359" w:rsidRDefault="00FB55DC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Pr="00423359">
        <w:rPr>
          <w:rFonts w:ascii="Times New Roman" w:hAnsi="Times New Roman" w:cs="Times New Roman"/>
          <w:bCs/>
          <w:sz w:val="24"/>
          <w:szCs w:val="24"/>
        </w:rPr>
        <w:t xml:space="preserve">zaproszenie do udziału w postępowaniu </w:t>
      </w: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>na realizację zadania:</w:t>
      </w:r>
    </w:p>
    <w:p w14:paraId="00AEE756" w14:textId="651692F7" w:rsidR="003272EE" w:rsidRPr="00423359" w:rsidRDefault="005A742B" w:rsidP="003272EE">
      <w:pPr>
        <w:pStyle w:val="Akapitzlist"/>
        <w:ind w:left="426"/>
        <w:jc w:val="both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na opracowanie dokumentacji projektowo-technicznej dla realizacji zadania inwestycyjnego pn.</w:t>
      </w:r>
      <w:r w:rsidR="00D95E43"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  <w:r w:rsidR="00D95E43">
        <w:rPr>
          <w:b/>
          <w:bCs/>
          <w:color w:val="000000"/>
          <w:sz w:val="24"/>
          <w:szCs w:val="24"/>
        </w:rPr>
        <w:br/>
      </w:r>
      <w:r>
        <w:rPr>
          <w:b/>
          <w:bCs/>
          <w:color w:val="000000"/>
          <w:sz w:val="24"/>
          <w:szCs w:val="24"/>
        </w:rPr>
        <w:t>„</w:t>
      </w:r>
      <w:r w:rsidR="00D95E43" w:rsidRPr="00D95E43">
        <w:rPr>
          <w:b/>
          <w:bCs/>
          <w:color w:val="000000"/>
          <w:sz w:val="24"/>
          <w:szCs w:val="24"/>
        </w:rPr>
        <w:t xml:space="preserve">Przebudowa przejść dla pieszych na ul. </w:t>
      </w:r>
      <w:r w:rsidR="00EA2EBA">
        <w:rPr>
          <w:b/>
          <w:bCs/>
          <w:color w:val="000000"/>
          <w:sz w:val="24"/>
          <w:szCs w:val="24"/>
        </w:rPr>
        <w:t>Kolonialnej i Alei Sybiraków</w:t>
      </w:r>
      <w:r w:rsidR="005F3379" w:rsidRPr="00423359">
        <w:rPr>
          <w:b/>
          <w:bCs/>
          <w:color w:val="000000"/>
          <w:sz w:val="24"/>
          <w:szCs w:val="24"/>
        </w:rPr>
        <w:t>”</w:t>
      </w:r>
      <w:r w:rsidR="003272EE" w:rsidRPr="00423359">
        <w:rPr>
          <w:b/>
          <w:bCs/>
          <w:color w:val="000000"/>
          <w:sz w:val="24"/>
          <w:szCs w:val="24"/>
        </w:rPr>
        <w:t>,</w:t>
      </w:r>
    </w:p>
    <w:p w14:paraId="50ED6D69" w14:textId="77777777"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14:paraId="3F8B4490" w14:textId="77777777"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14:paraId="5CD2316F" w14:textId="77777777"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BF6976" w14:textId="77777777"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83D8A30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brutto …………………………………………………PLN</w:t>
      </w:r>
    </w:p>
    <w:p w14:paraId="6BEB47B9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3C2B80D0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netto …………………………………………………PLN</w:t>
      </w:r>
    </w:p>
    <w:p w14:paraId="6BF98819" w14:textId="77777777" w:rsidR="00FB55DC" w:rsidRPr="00423359" w:rsidRDefault="00FB55DC" w:rsidP="00387E3B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5EE70D6F" w14:textId="77777777"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14:paraId="60FB39F5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Gmina Chocianów – Urząd Miasta i Gminy w Chocianowie</w:t>
      </w:r>
    </w:p>
    <w:p w14:paraId="20EB55A8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14:paraId="7F41C5D9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14:paraId="19502266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 xml:space="preserve">tel. </w:t>
      </w:r>
      <w:bookmarkStart w:id="0" w:name="_Hlk4165914"/>
      <w:r w:rsidRPr="00423359">
        <w:rPr>
          <w:sz w:val="24"/>
          <w:szCs w:val="24"/>
        </w:rPr>
        <w:t xml:space="preserve">76 8 185-020 </w:t>
      </w:r>
      <w:bookmarkEnd w:id="0"/>
      <w:r w:rsidRPr="00423359">
        <w:rPr>
          <w:sz w:val="24"/>
          <w:szCs w:val="24"/>
        </w:rPr>
        <w:t>fax. 76 8 185 061</w:t>
      </w:r>
    </w:p>
    <w:p w14:paraId="3244739B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14:paraId="0713BEE7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14:paraId="1B8F633C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14:paraId="66DEBAED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14:paraId="09B616E7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14:paraId="2999589D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14:paraId="7AE93774" w14:textId="77777777"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14:paraId="600154B9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14:paraId="2E1C3984" w14:textId="77777777"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14:paraId="0BD73D8B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14:paraId="5B60C700" w14:textId="77777777" w:rsidR="00FB55DC" w:rsidRPr="00423359" w:rsidRDefault="00FB55D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14:paraId="2ABF2C1C" w14:textId="77777777" w:rsidR="008A4BEC" w:rsidRPr="00423359" w:rsidRDefault="008A4BE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0BF13D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14:paraId="7C325413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14:paraId="31D04F79" w14:textId="77777777" w:rsidR="00DE47DD" w:rsidRPr="00423359" w:rsidRDefault="005A742B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Oświadczamy, że zapoznałem</w:t>
      </w:r>
      <w:r w:rsidR="00DE47DD" w:rsidRPr="00423359">
        <w:rPr>
          <w:color w:val="000000"/>
          <w:sz w:val="24"/>
          <w:szCs w:val="24"/>
        </w:rPr>
        <w:t xml:space="preserve"> się z zapytaniem ofertowym oraz opisem prz</w:t>
      </w:r>
      <w:r>
        <w:rPr>
          <w:color w:val="000000"/>
          <w:sz w:val="24"/>
          <w:szCs w:val="24"/>
        </w:rPr>
        <w:t>edmiotu zamówienia i nie wnoszę</w:t>
      </w:r>
      <w:r w:rsidR="00DE47DD" w:rsidRPr="00423359">
        <w:rPr>
          <w:color w:val="000000"/>
          <w:sz w:val="24"/>
          <w:szCs w:val="24"/>
        </w:rPr>
        <w:t xml:space="preserve"> do </w:t>
      </w:r>
      <w:r>
        <w:rPr>
          <w:color w:val="000000"/>
          <w:sz w:val="24"/>
          <w:szCs w:val="24"/>
        </w:rPr>
        <w:t>nich zastrzeżeń oraz oświadczam, że zdobyłem</w:t>
      </w:r>
      <w:r w:rsidR="00DE47DD" w:rsidRPr="00423359">
        <w:rPr>
          <w:color w:val="000000"/>
          <w:sz w:val="24"/>
          <w:szCs w:val="24"/>
        </w:rPr>
        <w:t xml:space="preserve"> konieczne informacje do przygotowania Oferty </w:t>
      </w:r>
    </w:p>
    <w:p w14:paraId="1F859506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14:paraId="62B2C644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przez Zamawiającego</w:t>
      </w:r>
      <w:r w:rsidR="005A742B">
        <w:rPr>
          <w:color w:val="000000"/>
          <w:sz w:val="24"/>
          <w:szCs w:val="24"/>
        </w:rPr>
        <w:t>, Z</w:t>
      </w:r>
      <w:r w:rsidR="000323AE">
        <w:rPr>
          <w:color w:val="000000"/>
          <w:sz w:val="24"/>
          <w:szCs w:val="24"/>
        </w:rPr>
        <w:t>amawiający dopuszcza częściowe zapłaty po wykonaniu etapu zadania, potwierdzonego protokołem odbioru przez obie strony.</w:t>
      </w:r>
    </w:p>
    <w:p w14:paraId="7F6D1CA7" w14:textId="77777777"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lastRenderedPageBreak/>
        <w:t>Gwarantuję wykonanie całości niniejszego zamówienia zgodnie z treścią zapytania, 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14:paraId="17F13FD6" w14:textId="77777777"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14:paraId="1D2AB050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14:paraId="09BAB00D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14:paraId="5A00A508" w14:textId="77777777"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14:paraId="65C81A97" w14:textId="77777777" w:rsidR="00FB55DC" w:rsidRPr="00423359" w:rsidRDefault="005A742B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Zapoznałem</w:t>
      </w:r>
      <w:r w:rsidR="00FB55DC" w:rsidRPr="00423359">
        <w:rPr>
          <w:color w:val="000000"/>
          <w:sz w:val="24"/>
          <w:szCs w:val="24"/>
        </w:rPr>
        <w:t xml:space="preserve"> się z lokalnymi waru</w:t>
      </w:r>
      <w:r>
        <w:rPr>
          <w:color w:val="000000"/>
          <w:sz w:val="24"/>
          <w:szCs w:val="24"/>
        </w:rPr>
        <w:t>nkami realizacji oraz zdobyłem</w:t>
      </w:r>
      <w:r w:rsidR="00FB55DC" w:rsidRPr="00423359">
        <w:rPr>
          <w:color w:val="000000"/>
          <w:sz w:val="24"/>
          <w:szCs w:val="24"/>
        </w:rPr>
        <w:t xml:space="preserve">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="00FB55DC"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14:paraId="48B10845" w14:textId="77777777"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14:paraId="4A970ABE" w14:textId="77777777"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14:paraId="1F840666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14:paraId="26F635B2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14:paraId="4E76C1CF" w14:textId="77777777"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14:paraId="3CF5FB5D" w14:textId="77777777"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14:paraId="43B8FE78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B0719B6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A7225F8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1827868B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3F61481B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121803D6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3E57DBEB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B9CA288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53142547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6E707E2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282642F1" w14:textId="77777777"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14:paraId="5EE2E939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21A0919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BDBD24E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B1FEC74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14:paraId="52BEEA31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14:paraId="012B41A8" w14:textId="77777777"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827410" w14:textId="77777777"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AB8631" w14:textId="77777777"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14:paraId="4547FF42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871BF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14:paraId="22D0A65F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14:paraId="398B5943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14:paraId="31EC3582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14:paraId="4DCD91B8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14:paraId="625C2359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14:paraId="03C4EF91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14:paraId="3527462C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14:paraId="3EBBDE2D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14:paraId="4847362B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14:paraId="6EF5F6F2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14:paraId="6D0F8E42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14:paraId="08D16CFF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14:paraId="654F1F38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14:paraId="276D841B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1D4B4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E909" w14:textId="77777777" w:rsidR="00531F4A" w:rsidRDefault="00531F4A" w:rsidP="00FB6C60">
      <w:r>
        <w:separator/>
      </w:r>
    </w:p>
  </w:endnote>
  <w:endnote w:type="continuationSeparator" w:id="0">
    <w:p w14:paraId="7A2678AE" w14:textId="77777777" w:rsidR="00531F4A" w:rsidRDefault="00531F4A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6520" w14:textId="77777777" w:rsidR="00355476" w:rsidRDefault="00355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651315"/>
      <w:docPartObj>
        <w:docPartGallery w:val="Page Numbers (Bottom of Page)"/>
        <w:docPartUnique/>
      </w:docPartObj>
    </w:sdtPr>
    <w:sdtEndPr/>
    <w:sdtContent>
      <w:p w14:paraId="6185BC62" w14:textId="77777777"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42B">
          <w:rPr>
            <w:noProof/>
          </w:rPr>
          <w:t>1</w:t>
        </w:r>
        <w:r>
          <w:fldChar w:fldCharType="end"/>
        </w:r>
      </w:p>
    </w:sdtContent>
  </w:sdt>
  <w:p w14:paraId="6298D836" w14:textId="77777777" w:rsidR="00355476" w:rsidRDefault="00355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A27AF" w14:textId="77777777"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D8170" w14:textId="77777777" w:rsidR="00531F4A" w:rsidRDefault="00531F4A" w:rsidP="00FB6C60">
      <w:r>
        <w:separator/>
      </w:r>
    </w:p>
  </w:footnote>
  <w:footnote w:type="continuationSeparator" w:id="0">
    <w:p w14:paraId="48C5C7F9" w14:textId="77777777" w:rsidR="00531F4A" w:rsidRDefault="00531F4A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D332C" w14:textId="77777777" w:rsidR="00355476" w:rsidRDefault="00355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CDB3" w14:textId="77777777" w:rsidR="00355476" w:rsidRDefault="003554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4DD8C" w14:textId="77777777"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 w15:restartNumberingAfterBreak="0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20"/>
  </w:num>
  <w:num w:numId="5">
    <w:abstractNumId w:val="13"/>
  </w:num>
  <w:num w:numId="6">
    <w:abstractNumId w:val="22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24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4"/>
  </w:num>
  <w:num w:numId="26">
    <w:abstractNumId w:val="12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844DA"/>
    <w:rsid w:val="000906B0"/>
    <w:rsid w:val="00093027"/>
    <w:rsid w:val="000A4746"/>
    <w:rsid w:val="000A499D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28A2"/>
    <w:rsid w:val="00324FB0"/>
    <w:rsid w:val="003272EE"/>
    <w:rsid w:val="00355476"/>
    <w:rsid w:val="00384CB8"/>
    <w:rsid w:val="00387E3B"/>
    <w:rsid w:val="00392A99"/>
    <w:rsid w:val="00393526"/>
    <w:rsid w:val="003A698D"/>
    <w:rsid w:val="003D0E0B"/>
    <w:rsid w:val="003D67A3"/>
    <w:rsid w:val="003F237D"/>
    <w:rsid w:val="003F79B7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433C3"/>
    <w:rsid w:val="004434C4"/>
    <w:rsid w:val="00444621"/>
    <w:rsid w:val="00471729"/>
    <w:rsid w:val="00475BB9"/>
    <w:rsid w:val="0048436D"/>
    <w:rsid w:val="004A591A"/>
    <w:rsid w:val="004C51DA"/>
    <w:rsid w:val="004D3899"/>
    <w:rsid w:val="00505593"/>
    <w:rsid w:val="00531F4A"/>
    <w:rsid w:val="005642B5"/>
    <w:rsid w:val="0056779C"/>
    <w:rsid w:val="00572856"/>
    <w:rsid w:val="00581BE9"/>
    <w:rsid w:val="005972A4"/>
    <w:rsid w:val="005A2D92"/>
    <w:rsid w:val="005A6FEC"/>
    <w:rsid w:val="005A742B"/>
    <w:rsid w:val="005D486B"/>
    <w:rsid w:val="005F3379"/>
    <w:rsid w:val="00603352"/>
    <w:rsid w:val="00615BF3"/>
    <w:rsid w:val="0063422C"/>
    <w:rsid w:val="00642189"/>
    <w:rsid w:val="00650A62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7430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F28"/>
    <w:rsid w:val="00C60111"/>
    <w:rsid w:val="00C662FD"/>
    <w:rsid w:val="00C67172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95E43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2EBA"/>
    <w:rsid w:val="00EA5026"/>
    <w:rsid w:val="00ED41D6"/>
    <w:rsid w:val="00ED76B2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6661"/>
  <w15:docId w15:val="{AF67E956-0139-4F14-AEB0-6EC810CF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6B4C-5AD6-43DF-9649-6BC338FC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7</cp:revision>
  <cp:lastPrinted>2019-03-22T15:54:00Z</cp:lastPrinted>
  <dcterms:created xsi:type="dcterms:W3CDTF">2019-06-27T08:40:00Z</dcterms:created>
  <dcterms:modified xsi:type="dcterms:W3CDTF">2021-08-19T11:21:00Z</dcterms:modified>
</cp:coreProperties>
</file>